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3B092" w14:textId="498C87B5" w:rsidR="005A442B" w:rsidRPr="005A442B" w:rsidRDefault="005A442B" w:rsidP="008E751A">
      <w:pPr>
        <w:widowControl w:val="0"/>
        <w:shd w:val="clear" w:color="auto" w:fill="C0D7F1"/>
        <w:tabs>
          <w:tab w:val="right" w:pos="10204"/>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t>POST/DYS/OR/</w:t>
      </w:r>
      <w:r w:rsidR="00F25729">
        <w:rPr>
          <w:rFonts w:cs="Calibri"/>
          <w:b/>
          <w:caps/>
          <w:kern w:val="28"/>
        </w:rPr>
        <w:t>G</w:t>
      </w:r>
      <w:r w:rsidRPr="005A442B">
        <w:rPr>
          <w:rFonts w:cs="Calibri"/>
          <w:b/>
          <w:caps/>
          <w:kern w:val="28"/>
        </w:rPr>
        <w:t>Z/</w:t>
      </w:r>
      <w:r w:rsidR="00513B6C">
        <w:rPr>
          <w:rFonts w:cs="Calibri"/>
          <w:b/>
          <w:caps/>
          <w:kern w:val="28"/>
        </w:rPr>
        <w:t>04462</w:t>
      </w:r>
      <w:r w:rsidRPr="005A442B">
        <w:rPr>
          <w:rFonts w:cs="Calibri"/>
          <w:b/>
          <w:caps/>
          <w:kern w:val="28"/>
        </w:rPr>
        <w:t>/</w:t>
      </w:r>
      <w:r w:rsidR="008344EA" w:rsidRPr="005A442B">
        <w:rPr>
          <w:rFonts w:cs="Calibri"/>
          <w:b/>
          <w:caps/>
          <w:kern w:val="28"/>
        </w:rPr>
        <w:t>202</w:t>
      </w:r>
      <w:r w:rsidR="00C101CC">
        <w:rPr>
          <w:rFonts w:cs="Calibri"/>
          <w:b/>
          <w:caps/>
          <w:kern w:val="28"/>
        </w:rPr>
        <w:t>5</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0F4EA46B"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Pr="005A442B">
        <w:rPr>
          <w:rFonts w:ascii="Calibri" w:hAnsi="Calibri" w:cs="Arial"/>
          <w:snapToGrid w:val="0"/>
          <w:color w:val="000000"/>
          <w:sz w:val="22"/>
          <w:szCs w:val="22"/>
        </w:rPr>
        <w:t>„</w:t>
      </w:r>
      <w:r w:rsidR="0054120A" w:rsidRPr="0054120A">
        <w:rPr>
          <w:rFonts w:ascii="Calibri" w:hAnsi="Calibri" w:cs="Arial"/>
          <w:b/>
          <w:i/>
          <w:snapToGrid w:val="0"/>
          <w:color w:val="000000"/>
          <w:sz w:val="22"/>
          <w:szCs w:val="22"/>
        </w:rPr>
        <w:t>Roboty branży elektroenergetycznej na terenie działania RE Janów Lubelski - 3 części w miejscowościach Janów Lubelski i Szeliga gm. Harasiuki</w:t>
      </w:r>
      <w:r w:rsidRPr="005A442B">
        <w:rPr>
          <w:rFonts w:ascii="Calibri" w:hAnsi="Calibri" w:cs="Arial"/>
          <w:snapToGrid w:val="0"/>
          <w:color w:val="000000"/>
          <w:sz w:val="22"/>
          <w:szCs w:val="22"/>
        </w:rPr>
        <w:t>”</w:t>
      </w:r>
    </w:p>
    <w:p w14:paraId="77422C59" w14:textId="77777777" w:rsidR="009E5DB8" w:rsidRPr="00E3006E" w:rsidRDefault="009E5DB8" w:rsidP="00A8557F">
      <w:pPr>
        <w:pStyle w:val="NRI"/>
      </w:pPr>
      <w:r w:rsidRPr="00E3006E">
        <w:t>WYKONAWCA składający Ofertę:</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19"/>
        <w:gridCol w:w="7665"/>
      </w:tblGrid>
      <w:tr w:rsidR="009E5DB8" w:rsidRPr="00D21208" w14:paraId="13F90B9D" w14:textId="77777777" w:rsidTr="00B24C4F">
        <w:trPr>
          <w:trHeight w:val="77"/>
        </w:trPr>
        <w:tc>
          <w:tcPr>
            <w:tcW w:w="2019"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9A7EA0">
            <w:pPr>
              <w:spacing w:before="20" w:after="20" w:line="240" w:lineRule="auto"/>
              <w:jc w:val="center"/>
              <w:rPr>
                <w:rFonts w:asciiTheme="minorHAnsi" w:hAnsiTheme="minorHAnsi" w:cs="Arial"/>
                <w:sz w:val="20"/>
                <w:lang w:eastAsia="pl-PL"/>
              </w:rPr>
            </w:pPr>
          </w:p>
        </w:tc>
        <w:tc>
          <w:tcPr>
            <w:tcW w:w="7665" w:type="dxa"/>
            <w:shd w:val="clear" w:color="auto" w:fill="C6D9F1" w:themeFill="text2" w:themeFillTint="33"/>
            <w:vAlign w:val="center"/>
          </w:tcPr>
          <w:p w14:paraId="2A2CCE74" w14:textId="77777777" w:rsidR="009E5DB8" w:rsidRPr="004E09B0" w:rsidRDefault="009E5DB8" w:rsidP="009A7EA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B24C4F">
        <w:trPr>
          <w:trHeight w:val="532"/>
        </w:trPr>
        <w:tc>
          <w:tcPr>
            <w:tcW w:w="2019" w:type="dxa"/>
            <w:vMerge w:val="restart"/>
            <w:vAlign w:val="center"/>
          </w:tcPr>
          <w:p w14:paraId="543F46D9" w14:textId="77777777" w:rsidR="009E5DB8" w:rsidRPr="00451C10" w:rsidRDefault="009E5DB8" w:rsidP="009A7EA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665" w:type="dxa"/>
            <w:vAlign w:val="center"/>
          </w:tcPr>
          <w:p w14:paraId="1A8DD13F" w14:textId="6FFB0D8D" w:rsidR="009E5DB8" w:rsidRPr="00451C10" w:rsidRDefault="009A7EA0" w:rsidP="009A7EA0">
            <w:pPr>
              <w:tabs>
                <w:tab w:val="left" w:pos="1302"/>
              </w:tabs>
              <w:spacing w:line="240" w:lineRule="auto"/>
              <w:ind w:left="1270" w:hanging="1270"/>
              <w:jc w:val="left"/>
              <w:rPr>
                <w:rFonts w:asciiTheme="minorHAnsi" w:hAnsiTheme="minorHAnsi" w:cs="Arial"/>
                <w:color w:val="000000"/>
                <w:sz w:val="20"/>
                <w:lang w:eastAsia="pl-PL"/>
              </w:rPr>
            </w:pPr>
            <w:r>
              <w:rPr>
                <w:rFonts w:asciiTheme="minorHAnsi" w:hAnsiTheme="minorHAnsi" w:cs="Arial"/>
                <w:color w:val="000000"/>
                <w:sz w:val="20"/>
                <w:lang w:eastAsia="pl-PL"/>
              </w:rPr>
              <w:t>Nazwa i adres:</w:t>
            </w:r>
          </w:p>
        </w:tc>
      </w:tr>
      <w:tr w:rsidR="009E5DB8" w:rsidRPr="00D21208" w14:paraId="7B44ECA0" w14:textId="77777777" w:rsidTr="00B24C4F">
        <w:trPr>
          <w:trHeight w:val="183"/>
        </w:trPr>
        <w:tc>
          <w:tcPr>
            <w:tcW w:w="2019" w:type="dxa"/>
            <w:vMerge/>
            <w:vAlign w:val="center"/>
          </w:tcPr>
          <w:p w14:paraId="36607741"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2DCBB754" w14:textId="77777777" w:rsidR="009E5DB8" w:rsidRPr="00451C10"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B24C4F">
        <w:trPr>
          <w:trHeight w:val="77"/>
        </w:trPr>
        <w:tc>
          <w:tcPr>
            <w:tcW w:w="2019" w:type="dxa"/>
            <w:vMerge/>
            <w:vAlign w:val="center"/>
          </w:tcPr>
          <w:p w14:paraId="1E36B189"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33458E8A" w14:textId="77777777" w:rsidR="009E5DB8"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311666D9" w:rsidR="009E5DB8" w:rsidRDefault="00B24C4F" w:rsidP="00A8557F">
      <w:pPr>
        <w:pStyle w:val="NRI"/>
      </w:pPr>
      <w:r w:rsidRPr="00513B6C">
        <w:rPr>
          <w:lang w:eastAsia="pl-PL"/>
        </w:rPr>
        <w:t>OSOBY UPRAWNIONE</w:t>
      </w:r>
      <w:r w:rsidR="009E5DB8" w:rsidRPr="00513B6C">
        <w:rPr>
          <w:lang w:eastAsia="pl-PL"/>
        </w:rPr>
        <w:t xml:space="preserve"> DO KONTAKTÓW</w:t>
      </w:r>
      <w:r w:rsidR="009E5DB8" w:rsidRPr="00E3006E">
        <w:rPr>
          <w:lang w:eastAsia="pl-PL"/>
        </w:rPr>
        <w:t xml:space="preserve"> Z ZAMAWIAJĄCYM w sprawie niniejszej Oferty:</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09"/>
        <w:gridCol w:w="7675"/>
      </w:tblGrid>
      <w:tr w:rsidR="008E751A" w:rsidRPr="00B126F2" w14:paraId="284F1353" w14:textId="77777777" w:rsidTr="008E751A">
        <w:tc>
          <w:tcPr>
            <w:tcW w:w="2009" w:type="dxa"/>
            <w:shd w:val="clear" w:color="auto" w:fill="DBE5F1" w:themeFill="accent1" w:themeFillTint="33"/>
            <w:vAlign w:val="center"/>
          </w:tcPr>
          <w:p w14:paraId="6A5EDA48"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tcPr>
          <w:p w14:paraId="53E8E2BB"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5DB3A1C2" w14:textId="77777777" w:rsidTr="008E751A">
        <w:tc>
          <w:tcPr>
            <w:tcW w:w="2009" w:type="dxa"/>
            <w:shd w:val="clear" w:color="auto" w:fill="DBE5F1" w:themeFill="accent1" w:themeFillTint="33"/>
            <w:vAlign w:val="center"/>
          </w:tcPr>
          <w:p w14:paraId="7CA5267F"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tcPr>
          <w:p w14:paraId="66C2E40D"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4B94E1A8" w14:textId="77777777" w:rsidTr="008E751A">
        <w:tc>
          <w:tcPr>
            <w:tcW w:w="2009" w:type="dxa"/>
            <w:shd w:val="clear" w:color="auto" w:fill="DBE5F1" w:themeFill="accent1" w:themeFillTint="33"/>
            <w:vAlign w:val="center"/>
          </w:tcPr>
          <w:p w14:paraId="4F5183EA" w14:textId="77777777" w:rsidR="008E751A" w:rsidRPr="00090541" w:rsidRDefault="008E751A" w:rsidP="002D1F83">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675" w:type="dxa"/>
          </w:tcPr>
          <w:p w14:paraId="053E8C31"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20EEB8C8" w14:textId="77777777" w:rsidTr="008E751A">
        <w:tc>
          <w:tcPr>
            <w:tcW w:w="2009" w:type="dxa"/>
            <w:shd w:val="clear" w:color="auto" w:fill="DBE5F1" w:themeFill="accent1" w:themeFillTint="33"/>
            <w:vAlign w:val="center"/>
          </w:tcPr>
          <w:p w14:paraId="29A1CA2A" w14:textId="77777777" w:rsidR="008E751A" w:rsidRPr="00090541" w:rsidRDefault="008E751A" w:rsidP="002D1F83">
            <w:pPr>
              <w:spacing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675" w:type="dxa"/>
          </w:tcPr>
          <w:p w14:paraId="3ED588D2" w14:textId="77777777" w:rsidR="008E751A" w:rsidRPr="004E09B0" w:rsidRDefault="008E751A" w:rsidP="0024340C">
            <w:pPr>
              <w:spacing w:before="40" w:after="40" w:line="240" w:lineRule="auto"/>
              <w:ind w:left="86"/>
              <w:jc w:val="left"/>
              <w:rPr>
                <w:rFonts w:asciiTheme="minorHAnsi" w:hAnsiTheme="minorHAnsi" w:cs="Arial"/>
                <w:sz w:val="20"/>
                <w:lang w:val="de-DE" w:eastAsia="pl-PL"/>
              </w:rPr>
            </w:pPr>
          </w:p>
        </w:tc>
      </w:tr>
      <w:tr w:rsidR="008E751A" w:rsidRPr="00B126F2" w14:paraId="335A9BC1" w14:textId="77777777" w:rsidTr="008E751A">
        <w:tc>
          <w:tcPr>
            <w:tcW w:w="9684" w:type="dxa"/>
            <w:gridSpan w:val="2"/>
            <w:shd w:val="clear" w:color="auto" w:fill="DBE5F1" w:themeFill="accent1" w:themeFillTint="33"/>
            <w:vAlign w:val="center"/>
          </w:tcPr>
          <w:p w14:paraId="013397FE" w14:textId="6154F85E" w:rsidR="008E751A" w:rsidRPr="004A6701" w:rsidRDefault="008E751A" w:rsidP="002D1F83">
            <w:pPr>
              <w:spacing w:line="240" w:lineRule="auto"/>
              <w:jc w:val="center"/>
              <w:rPr>
                <w:rFonts w:asciiTheme="minorHAnsi" w:hAnsiTheme="minorHAnsi" w:cs="Arial"/>
                <w:b/>
                <w:szCs w:val="22"/>
                <w:lang w:val="de-DE" w:eastAsia="pl-PL"/>
              </w:rPr>
            </w:pPr>
            <w:r w:rsidRPr="0035236A">
              <w:rPr>
                <w:rFonts w:asciiTheme="minorHAnsi" w:hAnsiTheme="minorHAnsi" w:cs="Arial"/>
                <w:b/>
                <w:szCs w:val="22"/>
                <w:lang w:eastAsia="pl-PL"/>
              </w:rPr>
              <w:t>Osoba uprawniona do udziału w aukcji elektronicznej</w:t>
            </w:r>
            <w:r>
              <w:rPr>
                <w:rStyle w:val="Odwoanieprzypisudolnego"/>
                <w:rFonts w:asciiTheme="minorHAnsi" w:hAnsiTheme="minorHAnsi" w:cs="Arial"/>
                <w:b/>
                <w:szCs w:val="22"/>
                <w:lang w:eastAsia="pl-PL"/>
              </w:rPr>
              <w:footnoteReference w:id="2"/>
            </w:r>
          </w:p>
        </w:tc>
      </w:tr>
      <w:tr w:rsidR="008E751A" w:rsidRPr="00B126F2" w14:paraId="7905096C" w14:textId="77777777" w:rsidTr="008E751A">
        <w:tc>
          <w:tcPr>
            <w:tcW w:w="2009" w:type="dxa"/>
            <w:shd w:val="clear" w:color="auto" w:fill="DBE5F1" w:themeFill="accent1" w:themeFillTint="33"/>
            <w:vAlign w:val="center"/>
          </w:tcPr>
          <w:p w14:paraId="36160299" w14:textId="77777777" w:rsidR="008E751A" w:rsidRPr="004A6701" w:rsidRDefault="008E751A" w:rsidP="002D1F83">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shd w:val="clear" w:color="auto" w:fill="auto"/>
            <w:vAlign w:val="center"/>
          </w:tcPr>
          <w:p w14:paraId="056E7181" w14:textId="77777777" w:rsidR="008E751A" w:rsidRPr="004E09B0" w:rsidRDefault="008E751A" w:rsidP="0024340C">
            <w:pPr>
              <w:spacing w:before="40" w:after="40" w:line="240" w:lineRule="auto"/>
              <w:ind w:left="227" w:hanging="141"/>
              <w:jc w:val="left"/>
              <w:rPr>
                <w:rFonts w:asciiTheme="minorHAnsi" w:hAnsiTheme="minorHAnsi" w:cs="Arial"/>
                <w:sz w:val="20"/>
                <w:lang w:eastAsia="pl-PL"/>
              </w:rPr>
            </w:pPr>
          </w:p>
        </w:tc>
      </w:tr>
      <w:tr w:rsidR="008E751A" w:rsidRPr="00B126F2" w14:paraId="4A44ADEE" w14:textId="77777777" w:rsidTr="008E751A">
        <w:tc>
          <w:tcPr>
            <w:tcW w:w="2009" w:type="dxa"/>
            <w:shd w:val="clear" w:color="auto" w:fill="DBE5F1" w:themeFill="accent1" w:themeFillTint="33"/>
            <w:vAlign w:val="center"/>
          </w:tcPr>
          <w:p w14:paraId="514770D7" w14:textId="77777777" w:rsidR="008E751A" w:rsidRPr="004A6701" w:rsidRDefault="008E751A" w:rsidP="002D1F83">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shd w:val="clear" w:color="auto" w:fill="auto"/>
            <w:vAlign w:val="center"/>
          </w:tcPr>
          <w:p w14:paraId="3CC0C4A4" w14:textId="77777777" w:rsidR="008E751A" w:rsidRPr="004E09B0" w:rsidRDefault="008E751A" w:rsidP="0024340C">
            <w:pPr>
              <w:spacing w:before="40" w:after="40" w:line="240" w:lineRule="auto"/>
              <w:ind w:left="227" w:hanging="141"/>
              <w:jc w:val="left"/>
              <w:rPr>
                <w:rFonts w:asciiTheme="minorHAnsi" w:hAnsiTheme="minorHAnsi" w:cs="Arial"/>
                <w:sz w:val="20"/>
                <w:lang w:eastAsia="pl-PL"/>
              </w:rPr>
            </w:pPr>
          </w:p>
        </w:tc>
      </w:tr>
      <w:tr w:rsidR="008E751A" w:rsidRPr="00B126F2" w14:paraId="1D994C8E" w14:textId="77777777" w:rsidTr="008E751A">
        <w:tc>
          <w:tcPr>
            <w:tcW w:w="2009" w:type="dxa"/>
            <w:shd w:val="clear" w:color="auto" w:fill="DBE5F1" w:themeFill="accent1" w:themeFillTint="33"/>
            <w:vAlign w:val="center"/>
          </w:tcPr>
          <w:p w14:paraId="47D161F2" w14:textId="77777777" w:rsidR="008E751A" w:rsidRPr="004A6701" w:rsidRDefault="008E751A" w:rsidP="002D1F83">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rPr>
              <w:t>Telefon:</w:t>
            </w:r>
          </w:p>
        </w:tc>
        <w:tc>
          <w:tcPr>
            <w:tcW w:w="7675" w:type="dxa"/>
            <w:shd w:val="clear" w:color="auto" w:fill="auto"/>
            <w:vAlign w:val="center"/>
          </w:tcPr>
          <w:p w14:paraId="46A75CA0" w14:textId="77777777" w:rsidR="008E751A" w:rsidRPr="004E09B0" w:rsidRDefault="008E751A" w:rsidP="0024340C">
            <w:pPr>
              <w:spacing w:before="40" w:after="40" w:line="240" w:lineRule="auto"/>
              <w:ind w:left="227" w:hanging="141"/>
              <w:jc w:val="left"/>
              <w:rPr>
                <w:rFonts w:asciiTheme="minorHAnsi" w:hAnsiTheme="minorHAnsi" w:cs="Arial"/>
                <w:sz w:val="20"/>
                <w:lang w:eastAsia="pl-PL"/>
              </w:rPr>
            </w:pPr>
          </w:p>
        </w:tc>
      </w:tr>
      <w:tr w:rsidR="008E751A" w:rsidRPr="00B126F2" w14:paraId="1ACE157E" w14:textId="77777777" w:rsidTr="008E751A">
        <w:tc>
          <w:tcPr>
            <w:tcW w:w="2009" w:type="dxa"/>
            <w:shd w:val="clear" w:color="auto" w:fill="DBE5F1" w:themeFill="accent1" w:themeFillTint="33"/>
            <w:vAlign w:val="center"/>
          </w:tcPr>
          <w:p w14:paraId="1D1AA2AE" w14:textId="77777777" w:rsidR="008E751A" w:rsidRPr="004A6701" w:rsidRDefault="008E751A" w:rsidP="002D1F83">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lang w:val="de-DE" w:eastAsia="pl-PL"/>
              </w:rPr>
              <w:t>e-mail:</w:t>
            </w:r>
          </w:p>
        </w:tc>
        <w:tc>
          <w:tcPr>
            <w:tcW w:w="7675" w:type="dxa"/>
            <w:shd w:val="clear" w:color="auto" w:fill="auto"/>
            <w:vAlign w:val="center"/>
          </w:tcPr>
          <w:p w14:paraId="21DF9E71" w14:textId="77777777" w:rsidR="008E751A" w:rsidRPr="004E09B0" w:rsidRDefault="008E751A" w:rsidP="0024340C">
            <w:pPr>
              <w:spacing w:before="40" w:after="40" w:line="240" w:lineRule="auto"/>
              <w:ind w:left="227" w:hanging="141"/>
              <w:jc w:val="left"/>
              <w:rPr>
                <w:rFonts w:asciiTheme="minorHAnsi" w:hAnsiTheme="minorHAnsi" w:cs="Arial"/>
                <w:sz w:val="20"/>
                <w:lang w:eastAsia="pl-PL"/>
              </w:rPr>
            </w:pPr>
          </w:p>
        </w:tc>
      </w:tr>
    </w:tbl>
    <w:p w14:paraId="64B94138" w14:textId="77777777" w:rsidR="00742C11" w:rsidRPr="00742C11" w:rsidRDefault="00742C11" w:rsidP="00A8557F">
      <w:pPr>
        <w:pStyle w:val="NRI"/>
        <w:rPr>
          <w:sz w:val="20"/>
        </w:rPr>
      </w:pPr>
      <w:r w:rsidRPr="009A7EA0">
        <w:t>CENA</w:t>
      </w:r>
      <w:r w:rsidRPr="00742C11">
        <w:t xml:space="preserve"> OFERTY</w:t>
      </w:r>
      <w:r w:rsidRPr="00742C11">
        <w:rPr>
          <w:rFonts w:ascii="Times New Roman" w:hAnsi="Times New Roman"/>
          <w:vertAlign w:val="superscript"/>
        </w:rPr>
        <w:footnoteReference w:id="3"/>
      </w:r>
      <w:r w:rsidRPr="00742C11">
        <w:rPr>
          <w:sz w:val="20"/>
        </w:rPr>
        <w:t>:</w:t>
      </w:r>
    </w:p>
    <w:p w14:paraId="3207FC74" w14:textId="2DC8634C" w:rsidR="00742C11" w:rsidRPr="00742C11" w:rsidRDefault="00742C11" w:rsidP="00513B6C">
      <w:pPr>
        <w:pStyle w:val="Nr"/>
        <w:ind w:left="1418" w:hanging="1134"/>
      </w:pPr>
      <w:r w:rsidRPr="00742C11">
        <w:t xml:space="preserve">Część </w:t>
      </w:r>
      <w:r w:rsidR="004F13A6">
        <w:t>3</w:t>
      </w:r>
      <w:r w:rsidR="00513B6C">
        <w:t>:</w:t>
      </w:r>
      <w:r w:rsidR="00513B6C">
        <w:tab/>
      </w:r>
      <w:r w:rsidR="004F13A6" w:rsidRPr="004F13A6">
        <w:t>Przebudowa linii napowietrznej nN 0,4 kV wraz z przyłączami napowietrznymi, budowa przyłączy kablowych nN 0,4 kV w miejscowości Szeliga gmina Harasiuki</w:t>
      </w:r>
    </w:p>
    <w:p w14:paraId="776CB253" w14:textId="7D47483F" w:rsidR="00742C11" w:rsidRPr="00742C11" w:rsidRDefault="00742C11" w:rsidP="00A8557F">
      <w:pPr>
        <w:tabs>
          <w:tab w:val="right" w:leader="dot" w:pos="3828"/>
          <w:tab w:val="left" w:pos="3969"/>
          <w:tab w:val="right" w:leader="dot" w:pos="9497"/>
        </w:tabs>
        <w:spacing w:line="360" w:lineRule="auto"/>
        <w:ind w:left="709" w:hanging="142"/>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93058D">
      <w:pPr>
        <w:pStyle w:val="Nr"/>
        <w:keepNext/>
        <w:spacing w:line="240" w:lineRule="auto"/>
        <w:ind w:left="568" w:hanging="284"/>
        <w:rPr>
          <w:snapToGrid w:val="0"/>
          <w:lang w:eastAsia="pl-PL"/>
        </w:rPr>
      </w:pPr>
      <w:r w:rsidRPr="00CF4476">
        <w:rPr>
          <w:snapToGrid w:val="0"/>
          <w:lang w:eastAsia="pl-PL"/>
        </w:rPr>
        <w:lastRenderedPageBreak/>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A8557F">
      <w:pPr>
        <w:keepLines/>
        <w:widowControl w:val="0"/>
        <w:spacing w:before="120" w:after="120" w:line="240" w:lineRule="auto"/>
        <w:ind w:left="567"/>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t xml:space="preserve">Kz (M) = .............., </w:t>
      </w:r>
      <w:r w:rsidRPr="00CF4476">
        <w:rPr>
          <w:rFonts w:cs="Calibri"/>
          <w:b/>
          <w:snapToGrid w:val="0"/>
          <w:szCs w:val="22"/>
          <w:lang w:eastAsia="pl-PL"/>
        </w:rPr>
        <w:tab/>
        <w:t>Z (R,S,Ko) = ..............,</w:t>
      </w:r>
    </w:p>
    <w:p w14:paraId="0E2BC92C" w14:textId="77777777" w:rsidR="00CF4476" w:rsidRPr="00CF4476" w:rsidRDefault="00CF4476" w:rsidP="00A8557F">
      <w:pPr>
        <w:widowControl w:val="0"/>
        <w:spacing w:after="120" w:line="240" w:lineRule="auto"/>
        <w:ind w:left="567"/>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t>Kz koszty zakupu materiałów,</w:t>
      </w:r>
      <w:r w:rsidRPr="00CF4476">
        <w:rPr>
          <w:rFonts w:cs="Calibri"/>
          <w:snapToGrid w:val="0"/>
          <w:szCs w:val="22"/>
          <w:lang w:eastAsia="pl-PL"/>
        </w:rPr>
        <w:tab/>
        <w:t>Z – zysk</w:t>
      </w:r>
    </w:p>
    <w:p w14:paraId="40D15DF3" w14:textId="77777777" w:rsidR="00CF4476" w:rsidRPr="00CF4476" w:rsidRDefault="00CF4476" w:rsidP="00A8557F">
      <w:pPr>
        <w:widowControl w:val="0"/>
        <w:adjustRightInd w:val="0"/>
        <w:spacing w:line="240" w:lineRule="auto"/>
        <w:ind w:left="567"/>
        <w:textAlignment w:val="baseline"/>
        <w:rPr>
          <w:rFonts w:cs="Calibri"/>
          <w:snapToGrid w:val="0"/>
          <w:lang w:eastAsia="pl-PL"/>
        </w:rPr>
      </w:pPr>
      <w:r w:rsidRPr="00CF4476">
        <w:rPr>
          <w:rFonts w:cs="Calibri"/>
          <w:snapToGrid w:val="0"/>
          <w:lang w:eastAsia="pl-PL"/>
        </w:rPr>
        <w:t>W takim przypadku kosztorys ofertowy sporządzony na podstawie KNNR z zastosowaniem nośników cenotwórczych, ceny materiałów i ceny pracy sprzętu nie wyższej niż średnie ceny ogłoszone w cenniku Sekocenbud/Orgbud-Serwis w kwartale realizacji robót.</w:t>
      </w:r>
    </w:p>
    <w:p w14:paraId="292B05A5" w14:textId="77777777" w:rsidR="00DA508D" w:rsidRPr="00E5489A" w:rsidRDefault="00DA508D" w:rsidP="00A8557F">
      <w:pPr>
        <w:pStyle w:val="NRI"/>
      </w:pPr>
      <w:r w:rsidRPr="00A8557F">
        <w:t>OŚWIADCZENIA</w:t>
      </w:r>
      <w:r w:rsidRPr="00E5489A">
        <w:t xml:space="preserve"> I INFORMACJE:</w:t>
      </w:r>
    </w:p>
    <w:p w14:paraId="728459FD" w14:textId="77777777" w:rsidR="00DA508D" w:rsidRPr="00DA508D" w:rsidRDefault="00DA508D" w:rsidP="00A8557F">
      <w:pPr>
        <w:spacing w:line="240" w:lineRule="exact"/>
        <w:ind w:left="284"/>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122302">
      <w:pPr>
        <w:numPr>
          <w:ilvl w:val="3"/>
          <w:numId w:val="1"/>
        </w:numPr>
        <w:spacing w:line="240" w:lineRule="auto"/>
        <w:ind w:left="567" w:right="-1" w:hanging="283"/>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2D02BCBE" w:rsidR="006F7E16" w:rsidRPr="00CF4476" w:rsidRDefault="006F7E16" w:rsidP="00122302">
      <w:pPr>
        <w:numPr>
          <w:ilvl w:val="3"/>
          <w:numId w:val="1"/>
        </w:numPr>
        <w:spacing w:line="240" w:lineRule="auto"/>
        <w:ind w:left="709" w:right="-1" w:hanging="425"/>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Oświadczenie/a o</w:t>
      </w:r>
      <w:r w:rsidR="0093058D">
        <w:rPr>
          <w:rFonts w:cs="Calibri"/>
          <w:lang w:eastAsia="pl-PL"/>
        </w:rPr>
        <w:t> </w:t>
      </w:r>
      <w:r w:rsidRPr="00CF4476">
        <w:rPr>
          <w:rFonts w:cs="Calibri"/>
          <w:lang w:eastAsia="pl-PL"/>
        </w:rPr>
        <w:t xml:space="preserve">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Udzielamy 36 m-</w:t>
      </w:r>
      <w:proofErr w:type="spellStart"/>
      <w:r w:rsidRPr="00CF4476">
        <w:rPr>
          <w:rFonts w:cs="Calibri"/>
          <w:lang w:eastAsia="pl-PL"/>
        </w:rPr>
        <w:t>cy</w:t>
      </w:r>
      <w:proofErr w:type="spellEnd"/>
      <w:r w:rsidRPr="00CF4476">
        <w:rPr>
          <w:rFonts w:cs="Calibri"/>
          <w:lang w:eastAsia="pl-PL"/>
        </w:rPr>
        <w:t xml:space="preserve"> gwarancji licząc od daty podpisania przez Zamawiającego protokołu odbioru końcowego bez uwag.</w:t>
      </w:r>
    </w:p>
    <w:p w14:paraId="7F153521"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122302">
      <w:pPr>
        <w:numPr>
          <w:ilvl w:val="3"/>
          <w:numId w:val="1"/>
        </w:numPr>
        <w:spacing w:line="240" w:lineRule="auto"/>
        <w:ind w:left="709" w:right="-284" w:hanging="425"/>
        <w:rPr>
          <w:rFonts w:cs="Calibri"/>
          <w:lang w:eastAsia="pl-PL"/>
        </w:rPr>
      </w:pPr>
      <w:r w:rsidRPr="00CF4476">
        <w:rPr>
          <w:rFonts w:cs="Calibri"/>
          <w:lang w:eastAsia="pl-PL"/>
        </w:rPr>
        <w:t>Otrzymaliśmy konieczne informacje do przygotowania Oferty i wykonania Zakupu.</w:t>
      </w:r>
    </w:p>
    <w:p w14:paraId="3B799F11" w14:textId="240C0374" w:rsidR="0041428B" w:rsidRPr="00513B6C" w:rsidRDefault="0041428B" w:rsidP="00122302">
      <w:pPr>
        <w:numPr>
          <w:ilvl w:val="3"/>
          <w:numId w:val="1"/>
        </w:numPr>
        <w:spacing w:line="240" w:lineRule="auto"/>
        <w:ind w:left="709" w:right="-284" w:hanging="425"/>
        <w:rPr>
          <w:rFonts w:cs="Calibri"/>
          <w:lang w:eastAsia="pl-PL"/>
        </w:rPr>
      </w:pPr>
      <w:r w:rsidRPr="00513B6C">
        <w:rPr>
          <w:rFonts w:asciiTheme="minorHAnsi" w:hAnsiTheme="minorHAnsi" w:cstheme="minorHAnsi"/>
        </w:rPr>
        <w:t>Oświadczamy, że</w:t>
      </w:r>
      <w:r w:rsidRPr="00513B6C">
        <w:rPr>
          <w:rStyle w:val="Odwoanieprzypisudolnego"/>
          <w:rFonts w:asciiTheme="minorHAnsi" w:hAnsiTheme="minorHAnsi" w:cstheme="minorHAnsi"/>
        </w:rPr>
        <w:footnoteReference w:id="4"/>
      </w:r>
      <w:r w:rsidRPr="00513B6C">
        <w:rPr>
          <w:rFonts w:asciiTheme="minorHAnsi" w:hAnsiTheme="minorHAnsi" w:cstheme="minorHAnsi"/>
        </w:rPr>
        <w:t xml:space="preserve"> :</w:t>
      </w:r>
    </w:p>
    <w:p w14:paraId="5EB2EB9D" w14:textId="58885262" w:rsidR="00CF4476" w:rsidRPr="00513B6C" w:rsidRDefault="00000000" w:rsidP="00A8557F">
      <w:pPr>
        <w:spacing w:line="240" w:lineRule="exact"/>
        <w:ind w:left="709" w:right="-284"/>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Content>
          <w:r w:rsidR="00A8557F" w:rsidRPr="00513B6C">
            <w:rPr>
              <w:rFonts w:ascii="MS Gothic" w:eastAsia="MS Gothic" w:hAnsi="MS Gothic" w:cstheme="minorHAnsi" w:hint="eastAsia"/>
            </w:rPr>
            <w:t>☐</w:t>
          </w:r>
        </w:sdtContent>
      </w:sdt>
      <w:r w:rsidR="00CF4476" w:rsidRPr="00513B6C">
        <w:rPr>
          <w:rFonts w:asciiTheme="minorHAnsi" w:hAnsiTheme="minorHAnsi" w:cstheme="minorHAnsi"/>
        </w:rPr>
        <w:tab/>
        <w:t>Przedmiot zamówienia wykonamy siłami własnymi;</w:t>
      </w:r>
    </w:p>
    <w:p w14:paraId="1105C7E5" w14:textId="605DAD69" w:rsidR="00CF4476" w:rsidRPr="00513B6C" w:rsidRDefault="00000000" w:rsidP="00A8557F">
      <w:pPr>
        <w:spacing w:after="120" w:line="240" w:lineRule="exact"/>
        <w:ind w:left="709" w:right="-284"/>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Content>
          <w:r w:rsidR="00A8557F" w:rsidRPr="00513B6C">
            <w:rPr>
              <w:rFonts w:ascii="MS Gothic" w:eastAsia="MS Gothic" w:hAnsi="MS Gothic" w:cstheme="minorHAnsi" w:hint="eastAsia"/>
            </w:rPr>
            <w:t>☐</w:t>
          </w:r>
        </w:sdtContent>
      </w:sdt>
      <w:r w:rsidR="00CF4476" w:rsidRPr="00513B6C">
        <w:rPr>
          <w:rFonts w:asciiTheme="minorHAnsi" w:hAnsiTheme="minorHAnsi" w:cstheme="minorHAnsi"/>
        </w:rPr>
        <w:tab/>
        <w:t>Powierzymy następującym podwykonawcom realizację następujących części:</w:t>
      </w:r>
    </w:p>
    <w:tbl>
      <w:tblPr>
        <w:tblW w:w="4663" w:type="pct"/>
        <w:tblInd w:w="699" w:type="dxa"/>
        <w:tblCellMar>
          <w:left w:w="0" w:type="dxa"/>
          <w:right w:w="0" w:type="dxa"/>
        </w:tblCellMar>
        <w:tblLook w:val="04A0" w:firstRow="1" w:lastRow="0" w:firstColumn="1" w:lastColumn="0" w:noHBand="0" w:noVBand="1"/>
      </w:tblPr>
      <w:tblGrid>
        <w:gridCol w:w="736"/>
        <w:gridCol w:w="3754"/>
        <w:gridCol w:w="5008"/>
      </w:tblGrid>
      <w:tr w:rsidR="00CF4476" w:rsidRPr="00DA059F" w14:paraId="65950E5E" w14:textId="77777777" w:rsidTr="008E751A">
        <w:tc>
          <w:tcPr>
            <w:tcW w:w="736"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DA059F"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trike/>
                <w:sz w:val="20"/>
                <w:szCs w:val="22"/>
              </w:rPr>
            </w:pPr>
            <w:r w:rsidRPr="00DA059F">
              <w:rPr>
                <w:rFonts w:asciiTheme="minorHAnsi" w:hAnsiTheme="minorHAnsi"/>
                <w:b/>
                <w:bCs/>
                <w:strike/>
                <w:sz w:val="20"/>
                <w:szCs w:val="22"/>
              </w:rPr>
              <w:t>L.p.</w:t>
            </w:r>
          </w:p>
        </w:tc>
        <w:tc>
          <w:tcPr>
            <w:tcW w:w="3754"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DA059F"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trike/>
                <w:sz w:val="20"/>
                <w:szCs w:val="22"/>
              </w:rPr>
            </w:pPr>
            <w:r w:rsidRPr="00DA059F">
              <w:rPr>
                <w:rFonts w:asciiTheme="minorHAnsi" w:hAnsiTheme="minorHAnsi"/>
                <w:b/>
                <w:bCs/>
                <w:strike/>
                <w:sz w:val="20"/>
                <w:szCs w:val="22"/>
              </w:rPr>
              <w:t>Nazwa i adres podwykonawcy</w:t>
            </w:r>
          </w:p>
        </w:tc>
        <w:tc>
          <w:tcPr>
            <w:tcW w:w="5007"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DA059F"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trike/>
                <w:sz w:val="20"/>
                <w:szCs w:val="22"/>
              </w:rPr>
            </w:pPr>
            <w:r w:rsidRPr="00DA059F">
              <w:rPr>
                <w:rFonts w:asciiTheme="minorHAnsi" w:hAnsiTheme="minorHAnsi"/>
                <w:b/>
                <w:bCs/>
                <w:strike/>
                <w:sz w:val="20"/>
                <w:szCs w:val="22"/>
              </w:rPr>
              <w:t>Zakres powierzonej do realizacji części Zakupu</w:t>
            </w:r>
          </w:p>
        </w:tc>
      </w:tr>
      <w:tr w:rsidR="00CF4476" w:rsidRPr="00DA059F" w14:paraId="6B587BEB"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DA059F" w:rsidRDefault="00CF4476" w:rsidP="008E751A">
            <w:pPr>
              <w:overflowPunct w:val="0"/>
              <w:autoSpaceDE w:val="0"/>
              <w:autoSpaceDN w:val="0"/>
              <w:spacing w:line="240" w:lineRule="auto"/>
              <w:jc w:val="left"/>
              <w:textAlignment w:val="baseline"/>
              <w:rPr>
                <w:rFonts w:asciiTheme="minorHAnsi" w:eastAsiaTheme="minorHAnsi" w:hAnsiTheme="minorHAnsi"/>
                <w:strike/>
                <w:szCs w:val="22"/>
              </w:rPr>
            </w:pPr>
            <w:r w:rsidRPr="00DA059F">
              <w:rPr>
                <w:rFonts w:asciiTheme="minorHAnsi" w:hAnsiTheme="minorHAnsi"/>
                <w:strike/>
                <w:szCs w:val="22"/>
              </w:rPr>
              <w:t>1.</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DA059F" w:rsidRDefault="00CF4476" w:rsidP="008E751A">
            <w:pPr>
              <w:overflowPunct w:val="0"/>
              <w:autoSpaceDE w:val="0"/>
              <w:autoSpaceDN w:val="0"/>
              <w:spacing w:before="20" w:after="20" w:line="240" w:lineRule="auto"/>
              <w:jc w:val="left"/>
              <w:textAlignment w:val="baseline"/>
              <w:rPr>
                <w:rFonts w:asciiTheme="minorHAnsi" w:eastAsiaTheme="minorHAnsi" w:hAnsiTheme="minorHAnsi"/>
                <w:strike/>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DA059F" w:rsidRDefault="00CF4476" w:rsidP="008E751A">
            <w:pPr>
              <w:overflowPunct w:val="0"/>
              <w:autoSpaceDE w:val="0"/>
              <w:autoSpaceDN w:val="0"/>
              <w:spacing w:before="20" w:after="20" w:line="240" w:lineRule="auto"/>
              <w:jc w:val="left"/>
              <w:textAlignment w:val="baseline"/>
              <w:rPr>
                <w:rFonts w:asciiTheme="minorHAnsi" w:eastAsiaTheme="minorHAnsi" w:hAnsiTheme="minorHAnsi"/>
                <w:strike/>
                <w:szCs w:val="22"/>
              </w:rPr>
            </w:pPr>
          </w:p>
        </w:tc>
      </w:tr>
      <w:tr w:rsidR="00CF4476" w:rsidRPr="00DA059F" w14:paraId="67DE5618"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DA059F" w:rsidRDefault="00CF4476" w:rsidP="008E751A">
            <w:pPr>
              <w:overflowPunct w:val="0"/>
              <w:autoSpaceDE w:val="0"/>
              <w:autoSpaceDN w:val="0"/>
              <w:spacing w:line="240" w:lineRule="auto"/>
              <w:jc w:val="left"/>
              <w:textAlignment w:val="baseline"/>
              <w:rPr>
                <w:rFonts w:asciiTheme="minorHAnsi" w:eastAsiaTheme="minorHAnsi" w:hAnsiTheme="minorHAnsi"/>
                <w:strike/>
                <w:szCs w:val="22"/>
              </w:rPr>
            </w:pPr>
            <w:r w:rsidRPr="00DA059F">
              <w:rPr>
                <w:rFonts w:asciiTheme="minorHAnsi" w:hAnsiTheme="minorHAnsi"/>
                <w:strike/>
                <w:szCs w:val="22"/>
              </w:rPr>
              <w:t>…</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DA059F" w:rsidRDefault="00CF4476" w:rsidP="008E751A">
            <w:pPr>
              <w:overflowPunct w:val="0"/>
              <w:autoSpaceDE w:val="0"/>
              <w:autoSpaceDN w:val="0"/>
              <w:spacing w:before="20" w:after="20" w:line="240" w:lineRule="auto"/>
              <w:jc w:val="left"/>
              <w:textAlignment w:val="baseline"/>
              <w:rPr>
                <w:rFonts w:asciiTheme="minorHAnsi" w:eastAsiaTheme="minorHAnsi" w:hAnsiTheme="minorHAnsi"/>
                <w:strike/>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DA059F" w:rsidRDefault="00CF4476" w:rsidP="008E751A">
            <w:pPr>
              <w:overflowPunct w:val="0"/>
              <w:autoSpaceDE w:val="0"/>
              <w:autoSpaceDN w:val="0"/>
              <w:spacing w:before="20" w:after="20" w:line="240" w:lineRule="auto"/>
              <w:jc w:val="left"/>
              <w:textAlignment w:val="baseline"/>
              <w:rPr>
                <w:rFonts w:asciiTheme="minorHAnsi" w:eastAsiaTheme="minorHAnsi" w:hAnsiTheme="minorHAnsi"/>
                <w:strike/>
                <w:szCs w:val="22"/>
              </w:rPr>
            </w:pPr>
          </w:p>
        </w:tc>
      </w:tr>
    </w:tbl>
    <w:p w14:paraId="1A2CDBD0" w14:textId="6B83EF53" w:rsidR="00CF4476" w:rsidRPr="00CF4476" w:rsidRDefault="00CF4476" w:rsidP="00122302">
      <w:pPr>
        <w:numPr>
          <w:ilvl w:val="3"/>
          <w:numId w:val="1"/>
        </w:numPr>
        <w:spacing w:before="120" w:line="240" w:lineRule="auto"/>
        <w:ind w:left="709"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 xml:space="preserve">(jeżeli Wykonawca zastrzega tajemnicę przedsiębiorstwa zobowiązany jest do </w:t>
      </w:r>
      <w:r w:rsidRPr="00CF4476">
        <w:rPr>
          <w:rFonts w:cs="Calibri"/>
          <w:i/>
          <w:szCs w:val="22"/>
        </w:rPr>
        <w:lastRenderedPageBreak/>
        <w:t>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5"/>
      </w:r>
    </w:p>
    <w:p w14:paraId="7340C33E"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Znajdujemy się w sytuacji ekonomicznej i finansowej zapewniającej wykonanie przedmiotu zakupu.</w:t>
      </w:r>
    </w:p>
    <w:p w14:paraId="7C15875A" w14:textId="3CF12EAF"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w:t>
      </w:r>
      <w:r w:rsidR="00A8557F">
        <w:rPr>
          <w:rFonts w:cs="Calibri"/>
          <w:szCs w:val="22"/>
          <w:lang w:eastAsia="pl-PL"/>
        </w:rPr>
        <w:t> </w:t>
      </w:r>
      <w:r w:rsidRPr="00CF4476">
        <w:rPr>
          <w:rFonts w:cs="Calibri"/>
          <w:szCs w:val="22"/>
          <w:lang w:eastAsia="pl-PL"/>
        </w:rPr>
        <w:t xml:space="preserve">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122302">
      <w:pPr>
        <w:pStyle w:val="Akapitzlist"/>
        <w:numPr>
          <w:ilvl w:val="1"/>
          <w:numId w:val="10"/>
        </w:numPr>
        <w:spacing w:line="240" w:lineRule="auto"/>
        <w:ind w:left="1276"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6"/>
      </w:r>
    </w:p>
    <w:p w14:paraId="6BBA2075" w14:textId="77777777" w:rsidR="00CF4476" w:rsidRPr="00715FF0" w:rsidRDefault="00CF4476" w:rsidP="00122302">
      <w:pPr>
        <w:pStyle w:val="Akapitzlist"/>
        <w:numPr>
          <w:ilvl w:val="1"/>
          <w:numId w:val="10"/>
        </w:numPr>
        <w:spacing w:before="120" w:line="240" w:lineRule="auto"/>
        <w:ind w:left="1276"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122302">
      <w:pPr>
        <w:numPr>
          <w:ilvl w:val="1"/>
          <w:numId w:val="9"/>
        </w:numPr>
        <w:spacing w:line="240" w:lineRule="exact"/>
        <w:ind w:left="1701"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000000" w:rsidP="00A8557F">
      <w:pPr>
        <w:spacing w:before="120" w:after="120" w:line="240" w:lineRule="exact"/>
        <w:ind w:left="1701"/>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000000" w:rsidP="00A8557F">
      <w:pPr>
        <w:spacing w:before="120" w:after="120" w:line="240" w:lineRule="exact"/>
        <w:ind w:left="1701"/>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122302">
      <w:pPr>
        <w:keepNext/>
        <w:numPr>
          <w:ilvl w:val="3"/>
          <w:numId w:val="1"/>
        </w:numPr>
        <w:spacing w:before="120" w:line="240" w:lineRule="auto"/>
        <w:ind w:left="709" w:hanging="425"/>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2968EB">
      <w:pPr>
        <w:keepNext/>
        <w:tabs>
          <w:tab w:val="left" w:pos="709"/>
        </w:tabs>
        <w:spacing w:line="240" w:lineRule="auto"/>
        <w:ind w:left="709"/>
        <w:jc w:val="left"/>
        <w:rPr>
          <w:rFonts w:cs="Calibri"/>
          <w:bCs/>
          <w:szCs w:val="22"/>
        </w:rPr>
      </w:pPr>
      <w:r w:rsidRPr="00CF4476">
        <w:rPr>
          <w:rFonts w:cs="Calibri"/>
          <w:bCs/>
          <w:szCs w:val="22"/>
        </w:rPr>
        <w:t>Załącznik nr 1 - …………</w:t>
      </w:r>
    </w:p>
    <w:p w14:paraId="19C476FB" w14:textId="77777777" w:rsidR="00CF4476" w:rsidRPr="00CF4476" w:rsidRDefault="00CF4476" w:rsidP="002968EB">
      <w:pPr>
        <w:keepNext/>
        <w:tabs>
          <w:tab w:val="left" w:pos="709"/>
        </w:tabs>
        <w:spacing w:line="240" w:lineRule="auto"/>
        <w:ind w:left="709"/>
        <w:jc w:val="left"/>
        <w:rPr>
          <w:rFonts w:cs="Calibri"/>
          <w:bCs/>
          <w:sz w:val="20"/>
        </w:rPr>
      </w:pPr>
      <w:r w:rsidRPr="00CF4476">
        <w:rPr>
          <w:rFonts w:cs="Calibri"/>
          <w:bCs/>
          <w:szCs w:val="22"/>
        </w:rPr>
        <w:t>Załącznik nr 2 - …………</w:t>
      </w:r>
    </w:p>
    <w:p w14:paraId="64A46158" w14:textId="058DCC48" w:rsidR="00DA508D" w:rsidRPr="00DA508D" w:rsidRDefault="00DA508D" w:rsidP="00E845B8">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9A7EA0">
      <w:footerReference w:type="default" r:id="rId15"/>
      <w:headerReference w:type="first" r:id="rId16"/>
      <w:pgSz w:w="11906" w:h="16838" w:code="9"/>
      <w:pgMar w:top="964" w:right="851" w:bottom="851" w:left="851"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69E8B7" w14:textId="77777777" w:rsidR="00295030" w:rsidRDefault="00295030" w:rsidP="004A302B">
      <w:pPr>
        <w:spacing w:line="240" w:lineRule="auto"/>
      </w:pPr>
      <w:r>
        <w:separator/>
      </w:r>
    </w:p>
  </w:endnote>
  <w:endnote w:type="continuationSeparator" w:id="0">
    <w:p w14:paraId="16EE6815" w14:textId="77777777" w:rsidR="00295030" w:rsidRDefault="00295030"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altName w:val="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A" w14:textId="1DE84303"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DA059F">
      <w:rPr>
        <w:bCs/>
        <w:noProof/>
        <w:sz w:val="16"/>
        <w:szCs w:val="16"/>
      </w:rPr>
      <w:t>3</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DA059F">
      <w:rPr>
        <w:bCs/>
        <w:noProof/>
        <w:sz w:val="16"/>
        <w:szCs w:val="16"/>
      </w:rPr>
      <w:t>3</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669E04" w14:textId="77777777" w:rsidR="00295030" w:rsidRDefault="00295030" w:rsidP="004A302B">
      <w:pPr>
        <w:spacing w:line="240" w:lineRule="auto"/>
      </w:pPr>
      <w:r>
        <w:separator/>
      </w:r>
    </w:p>
  </w:footnote>
  <w:footnote w:type="continuationSeparator" w:id="0">
    <w:p w14:paraId="70DD9415" w14:textId="77777777" w:rsidR="00295030" w:rsidRDefault="00295030"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6F1B3E57" w14:textId="77777777" w:rsidR="008E751A" w:rsidRPr="008E4544" w:rsidRDefault="008E751A" w:rsidP="008E751A">
      <w:pPr>
        <w:pStyle w:val="Tekstprzypisudolnego"/>
        <w:rPr>
          <w:sz w:val="16"/>
          <w:szCs w:val="16"/>
        </w:rPr>
      </w:pPr>
      <w:r w:rsidRPr="008E4544">
        <w:rPr>
          <w:rStyle w:val="Odwoanieprzypisudolnego"/>
          <w:sz w:val="16"/>
          <w:szCs w:val="16"/>
        </w:rPr>
        <w:footnoteRef/>
      </w:r>
      <w:r w:rsidRPr="008E4544">
        <w:rPr>
          <w:sz w:val="16"/>
          <w:szCs w:val="16"/>
        </w:rPr>
        <w:t xml:space="preserve"> Wskazana osoba musi być zarejestrowanym użytkownikiem w Systemie Zakupowym SWPP2</w:t>
      </w:r>
    </w:p>
  </w:footnote>
  <w:footnote w:id="3">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4">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5">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6">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79F7986B" w:rsidR="00BB4FE7" w:rsidRPr="005A442B" w:rsidRDefault="00000000" w:rsidP="00122302">
    <w:pPr>
      <w:pStyle w:val="Nagwek"/>
      <w:numPr>
        <w:ilvl w:val="0"/>
        <w:numId w:val="11"/>
      </w:numPr>
      <w:tabs>
        <w:tab w:val="clear" w:pos="4536"/>
      </w:tabs>
      <w:spacing w:after="840"/>
      <w:jc w:val="left"/>
      <w:rPr>
        <w:b/>
        <w:bCs/>
        <w:color w:val="17406D"/>
        <w:sz w:val="16"/>
        <w:szCs w:val="16"/>
      </w:rPr>
    </w:pPr>
    <w:r>
      <w:rPr>
        <w:noProof/>
      </w:rPr>
      <w:pict w14:anchorId="433241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DBD6D0F"/>
    <w:multiLevelType w:val="hybridMultilevel"/>
    <w:tmpl w:val="F0547CE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1B7E38E4">
      <w:start w:val="1"/>
      <w:numFmt w:val="upperRoman"/>
      <w:pStyle w:val="NRI"/>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1247DF1"/>
    <w:multiLevelType w:val="hybridMultilevel"/>
    <w:tmpl w:val="B4D26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6BE4464"/>
    <w:multiLevelType w:val="hybridMultilevel"/>
    <w:tmpl w:val="6F64C1AE"/>
    <w:lvl w:ilvl="0" w:tplc="A66AB6C4">
      <w:start w:val="1"/>
      <w:numFmt w:val="decimal"/>
      <w:pStyle w:val="Nr"/>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16702652">
    <w:abstractNumId w:val="7"/>
  </w:num>
  <w:num w:numId="2" w16cid:durableId="763888578">
    <w:abstractNumId w:val="6"/>
  </w:num>
  <w:num w:numId="3" w16cid:durableId="1867478981">
    <w:abstractNumId w:val="8"/>
  </w:num>
  <w:num w:numId="4" w16cid:durableId="790973187">
    <w:abstractNumId w:val="9"/>
  </w:num>
  <w:num w:numId="5" w16cid:durableId="1760758228">
    <w:abstractNumId w:val="12"/>
  </w:num>
  <w:num w:numId="6" w16cid:durableId="1490634027">
    <w:abstractNumId w:val="5"/>
  </w:num>
  <w:num w:numId="7" w16cid:durableId="1949849216">
    <w:abstractNumId w:val="10"/>
  </w:num>
  <w:num w:numId="8" w16cid:durableId="386801014">
    <w:abstractNumId w:val="13"/>
  </w:num>
  <w:num w:numId="9" w16cid:durableId="8065139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44590222">
    <w:abstractNumId w:val="3"/>
  </w:num>
  <w:num w:numId="11" w16cid:durableId="188684012">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2EC"/>
    <w:rsid w:val="000518A3"/>
    <w:rsid w:val="000532AE"/>
    <w:rsid w:val="00055178"/>
    <w:rsid w:val="00055C13"/>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302"/>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642"/>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40C"/>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030"/>
    <w:rsid w:val="002959FE"/>
    <w:rsid w:val="002962DA"/>
    <w:rsid w:val="00296442"/>
    <w:rsid w:val="002968EB"/>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1A4"/>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13A6"/>
    <w:rsid w:val="004F3D3C"/>
    <w:rsid w:val="004F4963"/>
    <w:rsid w:val="004F5B37"/>
    <w:rsid w:val="004F5F13"/>
    <w:rsid w:val="004F60D6"/>
    <w:rsid w:val="004F6F2C"/>
    <w:rsid w:val="004F75CF"/>
    <w:rsid w:val="004F7C92"/>
    <w:rsid w:val="004F7CF9"/>
    <w:rsid w:val="0050273F"/>
    <w:rsid w:val="0050326B"/>
    <w:rsid w:val="00503485"/>
    <w:rsid w:val="005113C7"/>
    <w:rsid w:val="00513B6C"/>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20A"/>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5AE7"/>
    <w:rsid w:val="00676D80"/>
    <w:rsid w:val="00680C42"/>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4C74"/>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857"/>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7F46BF"/>
    <w:rsid w:val="00800919"/>
    <w:rsid w:val="00801C80"/>
    <w:rsid w:val="0080213F"/>
    <w:rsid w:val="00803284"/>
    <w:rsid w:val="008035DA"/>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51A"/>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058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07E5"/>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EA0"/>
    <w:rsid w:val="009B1350"/>
    <w:rsid w:val="009B2C02"/>
    <w:rsid w:val="009B3788"/>
    <w:rsid w:val="009B3C0A"/>
    <w:rsid w:val="009B3C31"/>
    <w:rsid w:val="009B43E4"/>
    <w:rsid w:val="009B46BE"/>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C8F"/>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57F"/>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24C4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5AC0"/>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2D39"/>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06AE"/>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0DF"/>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1E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47DE5"/>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59F"/>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45B8"/>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827"/>
    <w:rsid w:val="00ED39EF"/>
    <w:rsid w:val="00ED3C0A"/>
    <w:rsid w:val="00ED53E3"/>
    <w:rsid w:val="00ED5F43"/>
    <w:rsid w:val="00ED73DC"/>
    <w:rsid w:val="00ED7C3D"/>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729"/>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3BB6"/>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NRI">
    <w:name w:val="NR I"/>
    <w:basedOn w:val="Akapitzlist"/>
    <w:link w:val="NRIZnak"/>
    <w:qFormat/>
    <w:rsid w:val="00A8557F"/>
    <w:pPr>
      <w:numPr>
        <w:ilvl w:val="5"/>
        <w:numId w:val="7"/>
      </w:numPr>
      <w:spacing w:before="240" w:after="120" w:line="240" w:lineRule="exact"/>
      <w:ind w:left="284" w:hanging="284"/>
    </w:pPr>
    <w:rPr>
      <w:rFonts w:asciiTheme="minorHAnsi" w:hAnsiTheme="minorHAnsi" w:cstheme="minorHAnsi"/>
      <w:b/>
    </w:rPr>
  </w:style>
  <w:style w:type="paragraph" w:customStyle="1" w:styleId="Nr">
    <w:name w:val="Nr"/>
    <w:basedOn w:val="Normalny"/>
    <w:link w:val="NrZnak"/>
    <w:qFormat/>
    <w:rsid w:val="00A8557F"/>
    <w:pPr>
      <w:numPr>
        <w:numId w:val="8"/>
      </w:numPr>
      <w:tabs>
        <w:tab w:val="left" w:pos="567"/>
      </w:tabs>
      <w:spacing w:line="360" w:lineRule="auto"/>
      <w:ind w:left="567" w:hanging="283"/>
    </w:pPr>
    <w:rPr>
      <w:rFonts w:cs="Calibri"/>
      <w:b/>
    </w:rPr>
  </w:style>
  <w:style w:type="character" w:customStyle="1" w:styleId="NRIZnak">
    <w:name w:val="NR I Znak"/>
    <w:basedOn w:val="AkapitzlistZnak"/>
    <w:link w:val="NRI"/>
    <w:rsid w:val="00A8557F"/>
    <w:rPr>
      <w:rFonts w:ascii="Times New Roman" w:eastAsia="Times New Roman" w:hAnsi="Times New Roman" w:cstheme="minorHAnsi"/>
      <w:b/>
      <w:szCs w:val="20"/>
    </w:rPr>
  </w:style>
  <w:style w:type="character" w:customStyle="1" w:styleId="NrZnak">
    <w:name w:val="Nr Znak"/>
    <w:basedOn w:val="Domylnaczcionkaakapitu"/>
    <w:link w:val="Nr"/>
    <w:rsid w:val="00A8557F"/>
    <w:rPr>
      <w:rFonts w:ascii="Calibri" w:eastAsia="Times New Roman" w:hAnsi="Calibri" w:cs="Calibri"/>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67ab706ebef3c007407d5005c3b75895</dmsv2SWPP2SumMD5>
    <dmsv2BaseMoved xmlns="http://schemas.microsoft.com/sharepoint/v3">false</dmsv2BaseMoved>
    <dmsv2BaseIsSensitive xmlns="http://schemas.microsoft.com/sharepoint/v3">true</dmsv2BaseIsSensitive>
    <dmsv2SWPP2IDSWPP2 xmlns="http://schemas.microsoft.com/sharepoint/v3">699464</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23777818</dmsv2BaseClientSystemDocumentID>
    <dmsv2BaseModifiedByID xmlns="http://schemas.microsoft.com/sharepoint/v3">10100370</dmsv2BaseModifiedByID>
    <dmsv2BaseCreatedByID xmlns="http://schemas.microsoft.com/sharepoint/v3">10100370</dmsv2BaseCreatedByID>
    <dmsv2SWPP2ObjectDepartment xmlns="http://schemas.microsoft.com/sharepoint/v3">00000001000700030000000k000000000001</dmsv2SWPP2ObjectDepartment>
    <dmsv2SWPP2ObjectName xmlns="http://schemas.microsoft.com/sharepoint/v3">Wniosek</dmsv2SWPP2ObjectName>
    <_dlc_DocId xmlns="a19cb1c7-c5c7-46d4-85ae-d83685407bba">DPFVW34YURAE-1996658973-7728</_dlc_DocId>
    <_dlc_DocIdUrl xmlns="a19cb1c7-c5c7-46d4-85ae-d83685407bba">
      <Url>https://swpp2.dms.gkpge.pl/sites/40/_layouts/15/DocIdRedir.aspx?ID=DPFVW34YURAE-1996658973-7728</Url>
      <Description>DPFVW34YURAE-1996658973-7728</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1 6 " ? > < A r r a y O f D o c u m e n t L i n k   x m l n s : x s i = " h t t p : / / w w w . w 3 . o r g / 2 0 0 1 / X M L S c h e m a - i n s t a n c e "   x m l n s : x s d = " h t t p : / / w w w . w 3 . o r g / 2 0 0 1 / X M L S c h e m a " / > 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15074F185959294AA765BE591900B5DB" ma:contentTypeVersion="0" ma:contentTypeDescription="SWPP2 Dokument bazowy" ma:contentTypeScope="" ma:versionID="1ffb695313cd3172f9f412ef6d77435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75347B7C-9E35-474A-91BA-96FF62CDE49A}">
  <ds:schemaRefs>
    <ds:schemaRef ds:uri="http://schemas.microsoft.com/sharepoint/events"/>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08E19651-DC6E-4E09-835F-C383F654F5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7CAD8A95-23E7-4A19-9A9C-D3E22A6689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1201</Words>
  <Characters>7208</Characters>
  <Application>Microsoft Office Word</Application>
  <DocSecurity>0</DocSecurity>
  <Lines>60</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Pietraszek Marek [PGE Dystr. O.Rzeszów]</cp:lastModifiedBy>
  <cp:revision>3</cp:revision>
  <cp:lastPrinted>2020-02-27T07:25:00Z</cp:lastPrinted>
  <dcterms:created xsi:type="dcterms:W3CDTF">2025-12-11T06:39:00Z</dcterms:created>
  <dcterms:modified xsi:type="dcterms:W3CDTF">2025-12-11T06:40:00Z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0x010189100015074F185959294AA765BE591900B5DB</vt:lpwstr>
  </property>
  <property fmtid="{D5CDD505-2E9C-101B-9397-08002B2CF9AE}" pid="3" name="_dlc_DocIdItemGuid">
    <vt:lpwstr>11a5a142-571d-459a-a775-7521a85ba0a7</vt:lpwstr>
  </property>
</Properties>
</file>